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82C2E" w:rsidRDefault="00D82C2E">
      <w:pPr>
        <w:pStyle w:val="Tekstblokowy1"/>
        <w:ind w:left="0" w:firstLine="0"/>
        <w:rPr>
          <w:rFonts w:ascii="Times New Roman" w:hAnsi="Times New Roman" w:cs="Times New Roman"/>
          <w:bCs w:val="0"/>
          <w:i/>
          <w:iCs/>
        </w:rPr>
      </w:pPr>
    </w:p>
    <w:p w:rsidR="00D82C2E" w:rsidRDefault="00D82C2E">
      <w:pPr>
        <w:suppressAutoHyphens w:val="0"/>
        <w:ind w:right="-142"/>
        <w:jc w:val="right"/>
        <w:rPr>
          <w:b/>
          <w:b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Załącznik nr 1 do SIWZ </w:t>
      </w:r>
    </w:p>
    <w:p w:rsidR="00D82C2E" w:rsidRDefault="00D82C2E">
      <w:pPr>
        <w:suppressAutoHyphens w:val="0"/>
        <w:rPr>
          <w:b/>
          <w:bCs/>
          <w:sz w:val="22"/>
          <w:szCs w:val="22"/>
        </w:rPr>
      </w:pPr>
    </w:p>
    <w:p w:rsidR="00D82C2E" w:rsidRDefault="00D82C2E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……………………………                                                           </w:t>
      </w:r>
      <w:r>
        <w:rPr>
          <w:b/>
          <w:bCs/>
          <w:i/>
          <w:iCs/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    </w:t>
      </w:r>
      <w:r>
        <w:rPr>
          <w:i/>
          <w:sz w:val="22"/>
          <w:szCs w:val="22"/>
        </w:rPr>
        <w:t>(miejscowość i data)</w:t>
      </w:r>
    </w:p>
    <w:p w:rsidR="00D82C2E" w:rsidRDefault="00D82C2E">
      <w:pPr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</w:t>
      </w:r>
    </w:p>
    <w:p w:rsidR="00D82C2E" w:rsidRDefault="00D82C2E">
      <w:pPr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FORMULARZ OFERTOWY</w:t>
      </w:r>
    </w:p>
    <w:p w:rsidR="00D82C2E" w:rsidRDefault="00D82C2E">
      <w:pPr>
        <w:suppressAutoHyphens w:val="0"/>
        <w:jc w:val="both"/>
        <w:rPr>
          <w:b/>
          <w:bCs/>
          <w:sz w:val="22"/>
          <w:szCs w:val="22"/>
        </w:rPr>
      </w:pPr>
    </w:p>
    <w:p w:rsidR="00D82C2E" w:rsidRDefault="00D82C2E">
      <w:pPr>
        <w:suppressAutoHyphens w:val="0"/>
        <w:spacing w:line="360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Dane Wykonawcy:</w:t>
      </w:r>
    </w:p>
    <w:p w:rsidR="00D82C2E" w:rsidRDefault="00D82C2E">
      <w:pPr>
        <w:suppressAutoHyphens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Nazwa: ...................................................................................................................................................</w:t>
      </w:r>
    </w:p>
    <w:p w:rsidR="00D82C2E" w:rsidRDefault="00D82C2E">
      <w:pPr>
        <w:suppressAutoHyphens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Adres: .....................................................................................................................................................</w:t>
      </w:r>
    </w:p>
    <w:p w:rsidR="00D82C2E" w:rsidRDefault="00D82C2E">
      <w:pPr>
        <w:suppressAutoHyphens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Województwo: ……………………………</w:t>
      </w:r>
    </w:p>
    <w:p w:rsidR="00D82C2E" w:rsidRDefault="00D82C2E">
      <w:pPr>
        <w:suppressAutoHyphens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REGON: ..................................................................NIP: ......................................................................</w:t>
      </w:r>
    </w:p>
    <w:p w:rsidR="00D82C2E" w:rsidRDefault="00D82C2E">
      <w:pPr>
        <w:suppressAutoHyphens w:val="0"/>
        <w:spacing w:line="36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Tel: ........................................................................ </w:t>
      </w:r>
    </w:p>
    <w:p w:rsidR="00D82C2E" w:rsidRDefault="00D82C2E">
      <w:pPr>
        <w:tabs>
          <w:tab w:val="right" w:leader="dot" w:pos="9743"/>
        </w:tabs>
        <w:suppressAutoHyphens w:val="0"/>
        <w:spacing w:before="120" w:after="120"/>
        <w:rPr>
          <w:sz w:val="22"/>
          <w:szCs w:val="22"/>
        </w:rPr>
      </w:pPr>
      <w:r>
        <w:rPr>
          <w:sz w:val="22"/>
          <w:szCs w:val="22"/>
        </w:rPr>
        <w:t>Adres poczty elektronicznej (do komunikacji): ……………………………………………..</w:t>
      </w:r>
    </w:p>
    <w:p w:rsidR="00D82C2E" w:rsidRDefault="00D82C2E">
      <w:pPr>
        <w:tabs>
          <w:tab w:val="right" w:leader="dot" w:pos="9743"/>
        </w:tabs>
        <w:suppressAutoHyphens w:val="0"/>
        <w:spacing w:before="120" w:after="120"/>
        <w:rPr>
          <w:bCs/>
          <w:i/>
          <w:sz w:val="22"/>
          <w:szCs w:val="22"/>
        </w:rPr>
      </w:pPr>
      <w:r>
        <w:rPr>
          <w:sz w:val="22"/>
          <w:szCs w:val="22"/>
        </w:rPr>
        <w:t>Adres skrzynki ePUAP (do komunikacji): ………………………………………………….</w:t>
      </w:r>
    </w:p>
    <w:p w:rsidR="00D82C2E" w:rsidRDefault="00D82C2E" w:rsidP="00711D07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</w:t>
      </w:r>
    </w:p>
    <w:p w:rsidR="006E4E5A" w:rsidRPr="00181ED9" w:rsidRDefault="00D82C2E" w:rsidP="006E4E5A">
      <w:pPr>
        <w:spacing w:line="276" w:lineRule="auto"/>
        <w:jc w:val="both"/>
        <w:rPr>
          <w:bCs/>
          <w:sz w:val="22"/>
          <w:szCs w:val="22"/>
        </w:rPr>
      </w:pPr>
      <w:r w:rsidRPr="00181ED9">
        <w:rPr>
          <w:bCs/>
          <w:sz w:val="22"/>
          <w:szCs w:val="22"/>
        </w:rPr>
        <w:t>Odpowiadając na ogłoszenie w przetargu nieogranic</w:t>
      </w:r>
      <w:r w:rsidR="00954D8E" w:rsidRPr="00181ED9">
        <w:rPr>
          <w:bCs/>
          <w:sz w:val="22"/>
          <w:szCs w:val="22"/>
        </w:rPr>
        <w:t xml:space="preserve">zonym znak sprawy: </w:t>
      </w:r>
      <w:r w:rsidR="00FF7E7B">
        <w:rPr>
          <w:b/>
          <w:bCs/>
          <w:sz w:val="22"/>
          <w:szCs w:val="22"/>
        </w:rPr>
        <w:t>SZP 3820 – 42</w:t>
      </w:r>
      <w:r w:rsidRPr="00860D69">
        <w:rPr>
          <w:b/>
          <w:bCs/>
          <w:sz w:val="22"/>
          <w:szCs w:val="22"/>
        </w:rPr>
        <w:t xml:space="preserve">/20 </w:t>
      </w:r>
      <w:r w:rsidR="00FF7E7B">
        <w:rPr>
          <w:b/>
          <w:bCs/>
          <w:sz w:val="22"/>
          <w:szCs w:val="22"/>
        </w:rPr>
        <w:t>NA DOSTAWĘ SPRZĘ</w:t>
      </w:r>
      <w:r w:rsidR="00860D69" w:rsidRPr="00860D69">
        <w:rPr>
          <w:b/>
          <w:bCs/>
          <w:sz w:val="22"/>
          <w:szCs w:val="22"/>
        </w:rPr>
        <w:t xml:space="preserve">TU </w:t>
      </w:r>
      <w:r w:rsidR="00A52B30">
        <w:rPr>
          <w:b/>
          <w:bCs/>
          <w:sz w:val="22"/>
          <w:szCs w:val="22"/>
        </w:rPr>
        <w:t xml:space="preserve">MEDYCZNEGO </w:t>
      </w:r>
      <w:r w:rsidR="00860D69" w:rsidRPr="00860D69">
        <w:rPr>
          <w:b/>
          <w:bCs/>
          <w:sz w:val="22"/>
          <w:szCs w:val="22"/>
        </w:rPr>
        <w:t>JEDNORAZOWEGO UŻYTKU</w:t>
      </w:r>
      <w:r w:rsidR="006E4E5A" w:rsidRPr="00181ED9">
        <w:rPr>
          <w:rFonts w:eastAsia="Lucida Sans Unicode"/>
          <w:i/>
          <w:sz w:val="22"/>
          <w:szCs w:val="22"/>
          <w:lang w:eastAsia="hi-IN" w:bidi="hi-IN"/>
        </w:rPr>
        <w:t>,</w:t>
      </w:r>
      <w:r w:rsidR="006E4E5A" w:rsidRPr="00181ED9">
        <w:rPr>
          <w:rFonts w:eastAsia="Lucida Sans Unicode"/>
          <w:b/>
          <w:color w:val="FF0000"/>
          <w:sz w:val="22"/>
          <w:szCs w:val="22"/>
          <w:lang w:eastAsia="hi-IN" w:bidi="hi-IN"/>
        </w:rPr>
        <w:t xml:space="preserve"> </w:t>
      </w:r>
      <w:r w:rsidR="006E4E5A" w:rsidRPr="00181ED9">
        <w:rPr>
          <w:sz w:val="22"/>
          <w:szCs w:val="22"/>
        </w:rPr>
        <w:t>oferujemy realizację przedmiotu zamówienia za cenę:</w:t>
      </w:r>
    </w:p>
    <w:p w:rsidR="00860D69" w:rsidRDefault="00860D69" w:rsidP="00860D69">
      <w:pPr>
        <w:spacing w:line="276" w:lineRule="auto"/>
        <w:jc w:val="both"/>
        <w:rPr>
          <w:b/>
          <w:sz w:val="22"/>
          <w:szCs w:val="22"/>
        </w:rPr>
      </w:pPr>
    </w:p>
    <w:p w:rsidR="00860D69" w:rsidRPr="00954D8E" w:rsidRDefault="00860D69" w:rsidP="00860D69">
      <w:pPr>
        <w:spacing w:line="276" w:lineRule="auto"/>
        <w:jc w:val="both"/>
        <w:rPr>
          <w:sz w:val="22"/>
          <w:szCs w:val="22"/>
        </w:rPr>
      </w:pPr>
      <w:r w:rsidRPr="00954D8E">
        <w:rPr>
          <w:b/>
          <w:sz w:val="22"/>
          <w:szCs w:val="22"/>
        </w:rPr>
        <w:t xml:space="preserve">PAKIET NR 1 - wartość brutto  …..........................zł </w:t>
      </w:r>
    </w:p>
    <w:p w:rsidR="00860D69" w:rsidRPr="00954D8E" w:rsidRDefault="00860D69" w:rsidP="00860D69">
      <w:pPr>
        <w:spacing w:line="276" w:lineRule="auto"/>
        <w:jc w:val="both"/>
        <w:rPr>
          <w:b/>
          <w:sz w:val="22"/>
          <w:szCs w:val="22"/>
        </w:rPr>
      </w:pPr>
      <w:r w:rsidRPr="00954D8E">
        <w:rPr>
          <w:sz w:val="22"/>
          <w:szCs w:val="22"/>
        </w:rPr>
        <w:t xml:space="preserve">słownie: .................................................................................................................................. zł, </w:t>
      </w:r>
    </w:p>
    <w:p w:rsidR="00860D69" w:rsidRPr="00954D8E" w:rsidRDefault="00860D69" w:rsidP="00860D69">
      <w:pPr>
        <w:widowControl w:val="0"/>
        <w:autoSpaceDE w:val="0"/>
        <w:spacing w:line="276" w:lineRule="auto"/>
        <w:jc w:val="both"/>
        <w:rPr>
          <w:sz w:val="22"/>
          <w:szCs w:val="22"/>
          <w:lang w:eastAsia="pl-PL"/>
        </w:rPr>
      </w:pPr>
      <w:r w:rsidRPr="00954D8E">
        <w:rPr>
          <w:sz w:val="22"/>
          <w:szCs w:val="22"/>
          <w:lang w:eastAsia="pl-PL"/>
        </w:rPr>
        <w:t xml:space="preserve">oferowany termin dostawy </w:t>
      </w:r>
      <w:r w:rsidRPr="008C08B2">
        <w:rPr>
          <w:color w:val="000000"/>
          <w:sz w:val="22"/>
          <w:szCs w:val="22"/>
          <w:lang w:eastAsia="pl-PL"/>
        </w:rPr>
        <w:t xml:space="preserve">maksymalnie: </w:t>
      </w:r>
      <w:r w:rsidRPr="008C08B2">
        <w:rPr>
          <w:b/>
          <w:bCs/>
          <w:sz w:val="22"/>
          <w:szCs w:val="22"/>
          <w:lang w:eastAsia="pl-PL"/>
        </w:rPr>
        <w:t>.........dni</w:t>
      </w:r>
      <w:r w:rsidRPr="008C08B2">
        <w:rPr>
          <w:color w:val="000000"/>
          <w:sz w:val="22"/>
          <w:szCs w:val="22"/>
          <w:lang w:eastAsia="pl-PL"/>
        </w:rPr>
        <w:t xml:space="preserve"> (maksymalnie 7 dni roboczych)</w:t>
      </w:r>
      <w:r w:rsidRPr="00860D69">
        <w:rPr>
          <w:color w:val="000000"/>
          <w:sz w:val="22"/>
          <w:szCs w:val="22"/>
          <w:lang w:eastAsia="pl-PL"/>
        </w:rPr>
        <w:t xml:space="preserve"> </w:t>
      </w:r>
      <w:r w:rsidRPr="008C08B2">
        <w:rPr>
          <w:color w:val="000000"/>
          <w:sz w:val="22"/>
          <w:szCs w:val="22"/>
          <w:lang w:eastAsia="pl-PL"/>
        </w:rPr>
        <w:t>od daty złożenia zapotrzebowania</w:t>
      </w:r>
    </w:p>
    <w:p w:rsidR="00860D69" w:rsidRDefault="00860D69" w:rsidP="00860D69">
      <w:pPr>
        <w:spacing w:line="276" w:lineRule="auto"/>
        <w:jc w:val="both"/>
        <w:rPr>
          <w:bCs/>
          <w:sz w:val="22"/>
          <w:szCs w:val="22"/>
          <w:u w:val="single"/>
        </w:rPr>
      </w:pPr>
    </w:p>
    <w:p w:rsidR="00860D69" w:rsidRPr="00954D8E" w:rsidRDefault="00860D69" w:rsidP="00860D69">
      <w:pPr>
        <w:spacing w:line="276" w:lineRule="auto"/>
        <w:jc w:val="both"/>
        <w:rPr>
          <w:sz w:val="22"/>
          <w:szCs w:val="22"/>
        </w:rPr>
      </w:pPr>
      <w:r w:rsidRPr="00954D8E">
        <w:rPr>
          <w:b/>
          <w:sz w:val="22"/>
          <w:szCs w:val="22"/>
        </w:rPr>
        <w:t xml:space="preserve">PAKIET NR 2 – wartość brutto  ….........................zł  </w:t>
      </w:r>
    </w:p>
    <w:p w:rsidR="00860D69" w:rsidRPr="00954D8E" w:rsidRDefault="00860D69" w:rsidP="00860D69">
      <w:pPr>
        <w:spacing w:line="276" w:lineRule="auto"/>
        <w:jc w:val="both"/>
        <w:rPr>
          <w:b/>
          <w:sz w:val="22"/>
          <w:szCs w:val="22"/>
        </w:rPr>
      </w:pPr>
      <w:r w:rsidRPr="00954D8E">
        <w:rPr>
          <w:sz w:val="22"/>
          <w:szCs w:val="22"/>
        </w:rPr>
        <w:t xml:space="preserve">słownie: .................................................................................................................................. zł, </w:t>
      </w:r>
    </w:p>
    <w:p w:rsidR="00860D69" w:rsidRPr="00954D8E" w:rsidRDefault="00860D69" w:rsidP="00860D69">
      <w:pPr>
        <w:widowControl w:val="0"/>
        <w:autoSpaceDE w:val="0"/>
        <w:spacing w:line="276" w:lineRule="auto"/>
        <w:jc w:val="both"/>
        <w:rPr>
          <w:sz w:val="22"/>
          <w:szCs w:val="22"/>
          <w:lang w:eastAsia="pl-PL"/>
        </w:rPr>
      </w:pPr>
      <w:r w:rsidRPr="00954D8E">
        <w:rPr>
          <w:sz w:val="22"/>
          <w:szCs w:val="22"/>
          <w:lang w:eastAsia="pl-PL"/>
        </w:rPr>
        <w:t xml:space="preserve">oferowany termin dostawy </w:t>
      </w:r>
      <w:r w:rsidRPr="008C08B2">
        <w:rPr>
          <w:color w:val="000000"/>
          <w:sz w:val="22"/>
          <w:szCs w:val="22"/>
          <w:lang w:eastAsia="pl-PL"/>
        </w:rPr>
        <w:t xml:space="preserve">maksymalnie: </w:t>
      </w:r>
      <w:r w:rsidRPr="008C08B2">
        <w:rPr>
          <w:b/>
          <w:bCs/>
          <w:sz w:val="22"/>
          <w:szCs w:val="22"/>
          <w:lang w:eastAsia="pl-PL"/>
        </w:rPr>
        <w:t>.........dni</w:t>
      </w:r>
      <w:r w:rsidRPr="008C08B2">
        <w:rPr>
          <w:color w:val="000000"/>
          <w:sz w:val="22"/>
          <w:szCs w:val="22"/>
          <w:lang w:eastAsia="pl-PL"/>
        </w:rPr>
        <w:t xml:space="preserve"> (maksymalnie 7 dni roboczych)</w:t>
      </w:r>
      <w:r w:rsidRPr="00860D69">
        <w:rPr>
          <w:color w:val="000000"/>
          <w:sz w:val="22"/>
          <w:szCs w:val="22"/>
          <w:lang w:eastAsia="pl-PL"/>
        </w:rPr>
        <w:t xml:space="preserve"> </w:t>
      </w:r>
      <w:r w:rsidRPr="008C08B2">
        <w:rPr>
          <w:color w:val="000000"/>
          <w:sz w:val="22"/>
          <w:szCs w:val="22"/>
          <w:lang w:eastAsia="pl-PL"/>
        </w:rPr>
        <w:t>od daty złożenia zapotrzebowania</w:t>
      </w:r>
    </w:p>
    <w:p w:rsidR="00860D69" w:rsidRPr="00954D8E" w:rsidRDefault="00860D69" w:rsidP="00860D69">
      <w:pPr>
        <w:spacing w:line="276" w:lineRule="auto"/>
        <w:jc w:val="both"/>
        <w:rPr>
          <w:b/>
          <w:sz w:val="22"/>
          <w:szCs w:val="22"/>
        </w:rPr>
      </w:pPr>
    </w:p>
    <w:p w:rsidR="00860D69" w:rsidRPr="00954D8E" w:rsidRDefault="00860D69" w:rsidP="00860D69">
      <w:pPr>
        <w:spacing w:line="276" w:lineRule="auto"/>
        <w:jc w:val="both"/>
        <w:rPr>
          <w:sz w:val="22"/>
          <w:szCs w:val="22"/>
        </w:rPr>
      </w:pPr>
      <w:r w:rsidRPr="00954D8E">
        <w:rPr>
          <w:b/>
          <w:sz w:val="22"/>
          <w:szCs w:val="22"/>
        </w:rPr>
        <w:t>PAKIET NR 3 – wartość brutto  ….........................zł</w:t>
      </w:r>
    </w:p>
    <w:p w:rsidR="00860D69" w:rsidRPr="00954D8E" w:rsidRDefault="00860D69" w:rsidP="00860D69">
      <w:pPr>
        <w:spacing w:line="276" w:lineRule="auto"/>
        <w:jc w:val="both"/>
        <w:rPr>
          <w:b/>
          <w:sz w:val="22"/>
          <w:szCs w:val="22"/>
        </w:rPr>
      </w:pPr>
      <w:r w:rsidRPr="00954D8E">
        <w:rPr>
          <w:sz w:val="22"/>
          <w:szCs w:val="22"/>
        </w:rPr>
        <w:t xml:space="preserve">słownie: .................................................................................................................................. zł, </w:t>
      </w:r>
    </w:p>
    <w:p w:rsidR="00860D69" w:rsidRPr="00954D8E" w:rsidRDefault="00860D69" w:rsidP="00860D69">
      <w:pPr>
        <w:widowControl w:val="0"/>
        <w:autoSpaceDE w:val="0"/>
        <w:spacing w:line="276" w:lineRule="auto"/>
        <w:jc w:val="both"/>
        <w:rPr>
          <w:sz w:val="22"/>
          <w:szCs w:val="22"/>
          <w:lang w:eastAsia="pl-PL"/>
        </w:rPr>
      </w:pPr>
      <w:r w:rsidRPr="00954D8E">
        <w:rPr>
          <w:sz w:val="22"/>
          <w:szCs w:val="22"/>
          <w:lang w:eastAsia="pl-PL"/>
        </w:rPr>
        <w:t xml:space="preserve">oferowany termin dostawy </w:t>
      </w:r>
      <w:r w:rsidRPr="008C08B2">
        <w:rPr>
          <w:color w:val="000000"/>
          <w:sz w:val="22"/>
          <w:szCs w:val="22"/>
          <w:lang w:eastAsia="pl-PL"/>
        </w:rPr>
        <w:t xml:space="preserve">maksymalnie: </w:t>
      </w:r>
      <w:r w:rsidRPr="008C08B2">
        <w:rPr>
          <w:b/>
          <w:bCs/>
          <w:sz w:val="22"/>
          <w:szCs w:val="22"/>
          <w:lang w:eastAsia="pl-PL"/>
        </w:rPr>
        <w:t>.........dni</w:t>
      </w:r>
      <w:r w:rsidRPr="008C08B2">
        <w:rPr>
          <w:color w:val="000000"/>
          <w:sz w:val="22"/>
          <w:szCs w:val="22"/>
          <w:lang w:eastAsia="pl-PL"/>
        </w:rPr>
        <w:t xml:space="preserve"> (maksymalnie 7 dni roboczych)</w:t>
      </w:r>
      <w:r w:rsidRPr="00860D69">
        <w:rPr>
          <w:color w:val="000000"/>
          <w:sz w:val="22"/>
          <w:szCs w:val="22"/>
          <w:lang w:eastAsia="pl-PL"/>
        </w:rPr>
        <w:t xml:space="preserve"> </w:t>
      </w:r>
      <w:r w:rsidRPr="008C08B2">
        <w:rPr>
          <w:color w:val="000000"/>
          <w:sz w:val="22"/>
          <w:szCs w:val="22"/>
          <w:lang w:eastAsia="pl-PL"/>
        </w:rPr>
        <w:t>od daty złożenia zapotrzebowania</w:t>
      </w:r>
    </w:p>
    <w:p w:rsidR="00860D69" w:rsidRPr="00954D8E" w:rsidRDefault="00860D69" w:rsidP="00860D69">
      <w:pPr>
        <w:spacing w:line="276" w:lineRule="auto"/>
        <w:jc w:val="both"/>
        <w:rPr>
          <w:b/>
          <w:sz w:val="22"/>
          <w:szCs w:val="22"/>
        </w:rPr>
      </w:pPr>
    </w:p>
    <w:p w:rsidR="00860D69" w:rsidRPr="00954D8E" w:rsidRDefault="00860D69" w:rsidP="00860D69">
      <w:pPr>
        <w:spacing w:line="276" w:lineRule="auto"/>
        <w:jc w:val="both"/>
        <w:rPr>
          <w:sz w:val="22"/>
          <w:szCs w:val="22"/>
        </w:rPr>
      </w:pPr>
      <w:r w:rsidRPr="00954D8E">
        <w:rPr>
          <w:b/>
          <w:sz w:val="22"/>
          <w:szCs w:val="22"/>
        </w:rPr>
        <w:t>PAKIET NR 4 – wartość brutto  ….........................zł</w:t>
      </w:r>
    </w:p>
    <w:p w:rsidR="00860D69" w:rsidRPr="00954D8E" w:rsidRDefault="00860D69" w:rsidP="00860D69">
      <w:pPr>
        <w:spacing w:line="276" w:lineRule="auto"/>
        <w:jc w:val="both"/>
        <w:rPr>
          <w:b/>
          <w:sz w:val="22"/>
          <w:szCs w:val="22"/>
        </w:rPr>
      </w:pPr>
      <w:r w:rsidRPr="00954D8E">
        <w:rPr>
          <w:sz w:val="22"/>
          <w:szCs w:val="22"/>
        </w:rPr>
        <w:t xml:space="preserve">słownie: .................................................................................................................................. zł, </w:t>
      </w:r>
    </w:p>
    <w:p w:rsidR="00860D69" w:rsidRPr="00954D8E" w:rsidRDefault="00860D69" w:rsidP="00860D69">
      <w:pPr>
        <w:widowControl w:val="0"/>
        <w:autoSpaceDE w:val="0"/>
        <w:spacing w:line="276" w:lineRule="auto"/>
        <w:jc w:val="both"/>
        <w:rPr>
          <w:sz w:val="22"/>
          <w:szCs w:val="22"/>
          <w:lang w:eastAsia="pl-PL"/>
        </w:rPr>
      </w:pPr>
      <w:r w:rsidRPr="00954D8E">
        <w:rPr>
          <w:sz w:val="22"/>
          <w:szCs w:val="22"/>
          <w:lang w:eastAsia="pl-PL"/>
        </w:rPr>
        <w:t xml:space="preserve">oferowany termin dostawy </w:t>
      </w:r>
      <w:r w:rsidRPr="008C08B2">
        <w:rPr>
          <w:color w:val="000000"/>
          <w:sz w:val="22"/>
          <w:szCs w:val="22"/>
          <w:lang w:eastAsia="pl-PL"/>
        </w:rPr>
        <w:t xml:space="preserve">maksymalnie: </w:t>
      </w:r>
      <w:r w:rsidRPr="008C08B2">
        <w:rPr>
          <w:b/>
          <w:bCs/>
          <w:sz w:val="22"/>
          <w:szCs w:val="22"/>
          <w:lang w:eastAsia="pl-PL"/>
        </w:rPr>
        <w:t>.........dni</w:t>
      </w:r>
      <w:r w:rsidRPr="008C08B2">
        <w:rPr>
          <w:color w:val="000000"/>
          <w:sz w:val="22"/>
          <w:szCs w:val="22"/>
          <w:lang w:eastAsia="pl-PL"/>
        </w:rPr>
        <w:t xml:space="preserve"> (maksymalnie 7 dni roboczych)</w:t>
      </w:r>
      <w:r w:rsidRPr="00860D69">
        <w:rPr>
          <w:color w:val="000000"/>
          <w:sz w:val="22"/>
          <w:szCs w:val="22"/>
          <w:lang w:eastAsia="pl-PL"/>
        </w:rPr>
        <w:t xml:space="preserve"> </w:t>
      </w:r>
      <w:r w:rsidRPr="008C08B2">
        <w:rPr>
          <w:color w:val="000000"/>
          <w:sz w:val="22"/>
          <w:szCs w:val="22"/>
          <w:lang w:eastAsia="pl-PL"/>
        </w:rPr>
        <w:t>od daty złożenia zapotrzebowania</w:t>
      </w:r>
    </w:p>
    <w:p w:rsidR="00860D69" w:rsidRDefault="00860D69" w:rsidP="00860D69">
      <w:pPr>
        <w:rPr>
          <w:rFonts w:eastAsia="Calibri"/>
          <w:b/>
          <w:sz w:val="22"/>
          <w:szCs w:val="22"/>
        </w:rPr>
      </w:pPr>
    </w:p>
    <w:p w:rsidR="00860D69" w:rsidRPr="00954D8E" w:rsidRDefault="00860D69" w:rsidP="00860D69">
      <w:pPr>
        <w:spacing w:line="276" w:lineRule="auto"/>
        <w:jc w:val="both"/>
        <w:rPr>
          <w:sz w:val="22"/>
          <w:szCs w:val="22"/>
        </w:rPr>
      </w:pPr>
      <w:r w:rsidRPr="00954D8E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AKIET NR 5</w:t>
      </w:r>
      <w:r w:rsidRPr="00954D8E">
        <w:rPr>
          <w:b/>
          <w:sz w:val="22"/>
          <w:szCs w:val="22"/>
        </w:rPr>
        <w:t xml:space="preserve"> – wartość brutto  ….........................zł</w:t>
      </w:r>
    </w:p>
    <w:p w:rsidR="00860D69" w:rsidRPr="00954D8E" w:rsidRDefault="00860D69" w:rsidP="00860D69">
      <w:pPr>
        <w:spacing w:line="276" w:lineRule="auto"/>
        <w:jc w:val="both"/>
        <w:rPr>
          <w:b/>
          <w:sz w:val="22"/>
          <w:szCs w:val="22"/>
        </w:rPr>
      </w:pPr>
      <w:r w:rsidRPr="00954D8E">
        <w:rPr>
          <w:sz w:val="22"/>
          <w:szCs w:val="22"/>
        </w:rPr>
        <w:t xml:space="preserve">słownie: .................................................................................................................................. zł, </w:t>
      </w:r>
    </w:p>
    <w:p w:rsidR="00860D69" w:rsidRDefault="00860D69" w:rsidP="00860D69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  <w:lang w:eastAsia="pl-PL"/>
        </w:rPr>
      </w:pPr>
      <w:r w:rsidRPr="00954D8E">
        <w:rPr>
          <w:sz w:val="22"/>
          <w:szCs w:val="22"/>
          <w:lang w:eastAsia="pl-PL"/>
        </w:rPr>
        <w:t xml:space="preserve">oferowany termin dostawy </w:t>
      </w:r>
      <w:r w:rsidRPr="008C08B2">
        <w:rPr>
          <w:color w:val="000000"/>
          <w:sz w:val="22"/>
          <w:szCs w:val="22"/>
          <w:lang w:eastAsia="pl-PL"/>
        </w:rPr>
        <w:t xml:space="preserve">maksymalnie: </w:t>
      </w:r>
      <w:r w:rsidRPr="008C08B2">
        <w:rPr>
          <w:b/>
          <w:bCs/>
          <w:sz w:val="22"/>
          <w:szCs w:val="22"/>
          <w:lang w:eastAsia="pl-PL"/>
        </w:rPr>
        <w:t>.........dni</w:t>
      </w:r>
      <w:r w:rsidRPr="008C08B2">
        <w:rPr>
          <w:color w:val="000000"/>
          <w:sz w:val="22"/>
          <w:szCs w:val="22"/>
          <w:lang w:eastAsia="pl-PL"/>
        </w:rPr>
        <w:t xml:space="preserve"> (maksymalnie 7 dni roboczych)</w:t>
      </w:r>
      <w:r w:rsidRPr="00860D69">
        <w:rPr>
          <w:color w:val="000000"/>
          <w:sz w:val="22"/>
          <w:szCs w:val="22"/>
          <w:lang w:eastAsia="pl-PL"/>
        </w:rPr>
        <w:t xml:space="preserve"> </w:t>
      </w:r>
      <w:r w:rsidRPr="008C08B2">
        <w:rPr>
          <w:color w:val="000000"/>
          <w:sz w:val="22"/>
          <w:szCs w:val="22"/>
          <w:lang w:eastAsia="pl-PL"/>
        </w:rPr>
        <w:t>od daty złożenia zapotrzebowania</w:t>
      </w:r>
    </w:p>
    <w:p w:rsidR="00E80500" w:rsidRDefault="00E80500" w:rsidP="00860D69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  <w:lang w:eastAsia="pl-PL"/>
        </w:rPr>
      </w:pPr>
    </w:p>
    <w:p w:rsidR="00E80500" w:rsidRPr="00954D8E" w:rsidRDefault="00E80500" w:rsidP="00E80500">
      <w:pPr>
        <w:spacing w:line="276" w:lineRule="auto"/>
        <w:jc w:val="both"/>
        <w:rPr>
          <w:sz w:val="22"/>
          <w:szCs w:val="22"/>
        </w:rPr>
      </w:pPr>
      <w:r w:rsidRPr="00954D8E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AKIET NR 6</w:t>
      </w:r>
      <w:bookmarkStart w:id="0" w:name="_GoBack"/>
      <w:bookmarkEnd w:id="0"/>
      <w:r w:rsidRPr="00954D8E">
        <w:rPr>
          <w:b/>
          <w:sz w:val="22"/>
          <w:szCs w:val="22"/>
        </w:rPr>
        <w:t xml:space="preserve"> – wartość brutto  ….........................zł</w:t>
      </w:r>
    </w:p>
    <w:p w:rsidR="00E80500" w:rsidRPr="00954D8E" w:rsidRDefault="00E80500" w:rsidP="00E80500">
      <w:pPr>
        <w:spacing w:line="276" w:lineRule="auto"/>
        <w:jc w:val="both"/>
        <w:rPr>
          <w:b/>
          <w:sz w:val="22"/>
          <w:szCs w:val="22"/>
        </w:rPr>
      </w:pPr>
      <w:r w:rsidRPr="00954D8E">
        <w:rPr>
          <w:sz w:val="22"/>
          <w:szCs w:val="22"/>
        </w:rPr>
        <w:t xml:space="preserve">słownie: .................................................................................................................................. zł, </w:t>
      </w:r>
    </w:p>
    <w:p w:rsidR="00E80500" w:rsidRPr="00954D8E" w:rsidRDefault="00E80500" w:rsidP="00E80500">
      <w:pPr>
        <w:widowControl w:val="0"/>
        <w:autoSpaceDE w:val="0"/>
        <w:spacing w:line="276" w:lineRule="auto"/>
        <w:jc w:val="both"/>
        <w:rPr>
          <w:sz w:val="22"/>
          <w:szCs w:val="22"/>
          <w:lang w:eastAsia="pl-PL"/>
        </w:rPr>
      </w:pPr>
      <w:r w:rsidRPr="00954D8E">
        <w:rPr>
          <w:sz w:val="22"/>
          <w:szCs w:val="22"/>
          <w:lang w:eastAsia="pl-PL"/>
        </w:rPr>
        <w:lastRenderedPageBreak/>
        <w:t xml:space="preserve">oferowany termin dostawy </w:t>
      </w:r>
      <w:r w:rsidRPr="008C08B2">
        <w:rPr>
          <w:color w:val="000000"/>
          <w:sz w:val="22"/>
          <w:szCs w:val="22"/>
          <w:lang w:eastAsia="pl-PL"/>
        </w:rPr>
        <w:t xml:space="preserve">maksymalnie: </w:t>
      </w:r>
      <w:r w:rsidRPr="008C08B2">
        <w:rPr>
          <w:b/>
          <w:bCs/>
          <w:sz w:val="22"/>
          <w:szCs w:val="22"/>
          <w:lang w:eastAsia="pl-PL"/>
        </w:rPr>
        <w:t>.........dni</w:t>
      </w:r>
      <w:r w:rsidRPr="008C08B2">
        <w:rPr>
          <w:color w:val="000000"/>
          <w:sz w:val="22"/>
          <w:szCs w:val="22"/>
          <w:lang w:eastAsia="pl-PL"/>
        </w:rPr>
        <w:t xml:space="preserve"> (maksymalnie 7 dni roboczych)</w:t>
      </w:r>
      <w:r w:rsidRPr="00860D69">
        <w:rPr>
          <w:color w:val="000000"/>
          <w:sz w:val="22"/>
          <w:szCs w:val="22"/>
          <w:lang w:eastAsia="pl-PL"/>
        </w:rPr>
        <w:t xml:space="preserve"> </w:t>
      </w:r>
      <w:r w:rsidRPr="008C08B2">
        <w:rPr>
          <w:color w:val="000000"/>
          <w:sz w:val="22"/>
          <w:szCs w:val="22"/>
          <w:lang w:eastAsia="pl-PL"/>
        </w:rPr>
        <w:t>od daty złożenia zapotrzebowania</w:t>
      </w:r>
    </w:p>
    <w:p w:rsidR="00E80500" w:rsidRPr="00954D8E" w:rsidRDefault="00E80500" w:rsidP="00860D69">
      <w:pPr>
        <w:widowControl w:val="0"/>
        <w:autoSpaceDE w:val="0"/>
        <w:spacing w:line="276" w:lineRule="auto"/>
        <w:jc w:val="both"/>
        <w:rPr>
          <w:sz w:val="22"/>
          <w:szCs w:val="22"/>
          <w:lang w:eastAsia="pl-PL"/>
        </w:rPr>
      </w:pPr>
    </w:p>
    <w:p w:rsidR="00860D69" w:rsidRDefault="00860D69" w:rsidP="00860D69">
      <w:pPr>
        <w:rPr>
          <w:rFonts w:eastAsia="Calibri"/>
          <w:b/>
          <w:sz w:val="22"/>
          <w:szCs w:val="22"/>
        </w:rPr>
      </w:pPr>
    </w:p>
    <w:p w:rsidR="00860D69" w:rsidRPr="00954D8E" w:rsidRDefault="00860D69" w:rsidP="00860D69">
      <w:pPr>
        <w:suppressAutoHyphens w:val="0"/>
        <w:spacing w:line="276" w:lineRule="auto"/>
        <w:jc w:val="both"/>
        <w:rPr>
          <w:i/>
          <w:sz w:val="22"/>
          <w:szCs w:val="22"/>
          <w:lang w:eastAsia="pl-PL"/>
        </w:rPr>
      </w:pPr>
    </w:p>
    <w:p w:rsidR="00860D69" w:rsidRPr="00954D8E" w:rsidRDefault="00860D69" w:rsidP="00860D69">
      <w:pPr>
        <w:suppressAutoHyphens w:val="0"/>
        <w:spacing w:line="276" w:lineRule="auto"/>
        <w:jc w:val="both"/>
        <w:rPr>
          <w:i/>
          <w:sz w:val="22"/>
          <w:szCs w:val="22"/>
          <w:u w:val="single"/>
          <w:shd w:val="clear" w:color="auto" w:fill="FFFFFF"/>
          <w:lang w:eastAsia="pl-PL"/>
        </w:rPr>
      </w:pPr>
      <w:r w:rsidRPr="00954D8E">
        <w:rPr>
          <w:i/>
          <w:sz w:val="22"/>
          <w:szCs w:val="22"/>
          <w:lang w:eastAsia="pl-PL"/>
        </w:rPr>
        <w:t xml:space="preserve"> (Uwaga! </w:t>
      </w:r>
      <w:r w:rsidRPr="00954D8E">
        <w:rPr>
          <w:i/>
          <w:sz w:val="22"/>
          <w:szCs w:val="22"/>
          <w:u w:val="single"/>
          <w:shd w:val="clear" w:color="auto" w:fill="FFFFFF"/>
          <w:lang w:eastAsia="pl-PL"/>
        </w:rPr>
        <w:t>Wykonawca może uzyskać dodatkowe punkty w kryterium oceny ofert (tj. termin dostawy, zgodnie z zasadami  zawartymi w Rozdziale XIV. KRYTERIA OCENY OFERT)</w:t>
      </w:r>
    </w:p>
    <w:p w:rsidR="0054451E" w:rsidRDefault="0054451E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D82C2E" w:rsidRPr="00181ED9" w:rsidRDefault="00D82C2E">
      <w:pPr>
        <w:spacing w:line="276" w:lineRule="auto"/>
        <w:ind w:firstLine="708"/>
        <w:jc w:val="both"/>
        <w:rPr>
          <w:bCs/>
          <w:sz w:val="22"/>
          <w:szCs w:val="22"/>
        </w:rPr>
      </w:pPr>
      <w:r w:rsidRPr="00181ED9">
        <w:rPr>
          <w:bCs/>
          <w:sz w:val="22"/>
          <w:szCs w:val="22"/>
        </w:rPr>
        <w:t>Oświadczamy, że:</w:t>
      </w:r>
    </w:p>
    <w:p w:rsidR="00D82C2E" w:rsidRDefault="00D82C2E">
      <w:pPr>
        <w:numPr>
          <w:ilvl w:val="0"/>
          <w:numId w:val="2"/>
        </w:numPr>
        <w:spacing w:line="276" w:lineRule="auto"/>
        <w:jc w:val="both"/>
        <w:rPr>
          <w:bCs/>
          <w:sz w:val="22"/>
          <w:szCs w:val="22"/>
        </w:rPr>
      </w:pPr>
      <w:r w:rsidRPr="00181ED9">
        <w:rPr>
          <w:bCs/>
          <w:sz w:val="22"/>
          <w:szCs w:val="22"/>
        </w:rPr>
        <w:t xml:space="preserve">Zapoznaliśmy się ze specyfikacją istotnych warunków zamówienia </w:t>
      </w:r>
      <w:r w:rsidR="0054451E">
        <w:rPr>
          <w:bCs/>
          <w:sz w:val="22"/>
          <w:szCs w:val="22"/>
        </w:rPr>
        <w:t xml:space="preserve">przyjmujemy warunki w niej </w:t>
      </w:r>
      <w:r w:rsidRPr="00181ED9">
        <w:rPr>
          <w:bCs/>
          <w:sz w:val="22"/>
          <w:szCs w:val="22"/>
        </w:rPr>
        <w:t>zawarte i nie wnosimy do nich żadnych zastrzeżeń oraz, że zdobyliśmy konieczne informacje do przygotowania oferty.</w:t>
      </w:r>
    </w:p>
    <w:p w:rsidR="0054451E" w:rsidRPr="0054451E" w:rsidRDefault="0054451E" w:rsidP="0054451E">
      <w:pPr>
        <w:numPr>
          <w:ilvl w:val="0"/>
          <w:numId w:val="2"/>
        </w:numPr>
        <w:spacing w:line="276" w:lineRule="auto"/>
        <w:jc w:val="both"/>
        <w:rPr>
          <w:bCs/>
          <w:sz w:val="22"/>
          <w:szCs w:val="22"/>
        </w:rPr>
      </w:pPr>
      <w:r w:rsidRPr="00181ED9">
        <w:rPr>
          <w:bCs/>
          <w:sz w:val="22"/>
          <w:szCs w:val="22"/>
        </w:rPr>
        <w:t>Zapoznaliśmy się z projektem umowy</w:t>
      </w:r>
      <w:r w:rsidRPr="00181ED9">
        <w:rPr>
          <w:b/>
          <w:bCs/>
          <w:sz w:val="22"/>
          <w:szCs w:val="22"/>
        </w:rPr>
        <w:t>,</w:t>
      </w:r>
      <w:r w:rsidRPr="00181ED9">
        <w:rPr>
          <w:bCs/>
          <w:sz w:val="22"/>
          <w:szCs w:val="22"/>
        </w:rPr>
        <w:t xml:space="preserve"> w tym z warunkami realizacji zamówienia i warunkami płatności, przyjmujemy go bez zastrzeżeń i we wskazanym przez Zamawiającego terminie i miejscu zobowiązujemy się do podpisania umowy, na warunkach określonych w SIWZ.</w:t>
      </w:r>
    </w:p>
    <w:p w:rsidR="00D82C2E" w:rsidRPr="00181ED9" w:rsidRDefault="00D82C2E">
      <w:pPr>
        <w:numPr>
          <w:ilvl w:val="0"/>
          <w:numId w:val="2"/>
        </w:numPr>
        <w:spacing w:line="276" w:lineRule="auto"/>
        <w:jc w:val="both"/>
        <w:rPr>
          <w:bCs/>
          <w:sz w:val="22"/>
          <w:szCs w:val="22"/>
        </w:rPr>
      </w:pPr>
      <w:r w:rsidRPr="00181ED9">
        <w:rPr>
          <w:bCs/>
          <w:sz w:val="22"/>
          <w:szCs w:val="22"/>
        </w:rPr>
        <w:t>Uważamy się za związanych niniejszą ofertą na czas wskazany w Specyfikacji Ist</w:t>
      </w:r>
      <w:r w:rsidR="00F95276" w:rsidRPr="00181ED9">
        <w:rPr>
          <w:bCs/>
          <w:sz w:val="22"/>
          <w:szCs w:val="22"/>
        </w:rPr>
        <w:t>otnych Warunków Zamówienia tj. 3</w:t>
      </w:r>
      <w:r w:rsidRPr="00181ED9">
        <w:rPr>
          <w:bCs/>
          <w:sz w:val="22"/>
          <w:szCs w:val="22"/>
        </w:rPr>
        <w:t xml:space="preserve">0 dni od terminu składania ofert. </w:t>
      </w:r>
    </w:p>
    <w:p w:rsidR="00D82C2E" w:rsidRPr="00181ED9" w:rsidRDefault="00D82C2E">
      <w:pPr>
        <w:numPr>
          <w:ilvl w:val="0"/>
          <w:numId w:val="2"/>
        </w:numPr>
        <w:spacing w:line="276" w:lineRule="auto"/>
        <w:jc w:val="both"/>
        <w:rPr>
          <w:bCs/>
          <w:sz w:val="22"/>
          <w:szCs w:val="22"/>
        </w:rPr>
      </w:pPr>
      <w:r w:rsidRPr="00181ED9">
        <w:rPr>
          <w:bCs/>
          <w:sz w:val="22"/>
          <w:szCs w:val="22"/>
        </w:rPr>
        <w:t>Zdobyliśmy konieczne informacje do przygotowania oferty i wykonania zamówienia.</w:t>
      </w:r>
    </w:p>
    <w:p w:rsidR="00D82C2E" w:rsidRPr="00181ED9" w:rsidRDefault="00D82C2E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81ED9">
        <w:rPr>
          <w:bCs/>
          <w:sz w:val="22"/>
          <w:szCs w:val="22"/>
        </w:rPr>
        <w:t>Zobowiązujemy się w przypadku przyznania nam zamówienia do jego zrealizowania w ramach ceny ofertowej.</w:t>
      </w:r>
    </w:p>
    <w:p w:rsidR="00D82C2E" w:rsidRPr="00181ED9" w:rsidRDefault="00D82C2E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81ED9">
        <w:rPr>
          <w:sz w:val="22"/>
          <w:szCs w:val="22"/>
        </w:rPr>
        <w:t xml:space="preserve">Oświadczamy, że przy wykonywaniu zamówienia: </w:t>
      </w:r>
    </w:p>
    <w:p w:rsidR="00D82C2E" w:rsidRPr="00181ED9" w:rsidRDefault="00D82C2E">
      <w:pPr>
        <w:numPr>
          <w:ilvl w:val="0"/>
          <w:numId w:val="7"/>
        </w:numPr>
        <w:suppressAutoHyphens w:val="0"/>
        <w:spacing w:line="276" w:lineRule="auto"/>
        <w:ind w:right="-23"/>
        <w:jc w:val="both"/>
        <w:rPr>
          <w:sz w:val="22"/>
          <w:szCs w:val="22"/>
        </w:rPr>
      </w:pPr>
      <w:r w:rsidRPr="00181ED9">
        <w:rPr>
          <w:sz w:val="22"/>
          <w:szCs w:val="22"/>
        </w:rPr>
        <w:t>nie będziemy korzystali z podwykonawców*</w:t>
      </w:r>
    </w:p>
    <w:p w:rsidR="00D82C2E" w:rsidRPr="00181ED9" w:rsidRDefault="00D82C2E">
      <w:pPr>
        <w:numPr>
          <w:ilvl w:val="0"/>
          <w:numId w:val="7"/>
        </w:numPr>
        <w:suppressAutoHyphens w:val="0"/>
        <w:spacing w:line="276" w:lineRule="auto"/>
        <w:ind w:right="-23"/>
        <w:jc w:val="both"/>
        <w:rPr>
          <w:sz w:val="22"/>
          <w:szCs w:val="22"/>
        </w:rPr>
      </w:pPr>
      <w:r w:rsidRPr="00181ED9">
        <w:rPr>
          <w:sz w:val="22"/>
          <w:szCs w:val="22"/>
        </w:rPr>
        <w:t>będziemy korzystali z podwykonawców*</w:t>
      </w:r>
    </w:p>
    <w:p w:rsidR="00D82C2E" w:rsidRDefault="00D82C2E">
      <w:pPr>
        <w:suppressAutoHyphens w:val="0"/>
        <w:spacing w:line="276" w:lineRule="auto"/>
        <w:ind w:left="720" w:right="-23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W związku z powyższym przedstawiamy zakres prac powierzonych podwykonawcom:</w:t>
      </w:r>
    </w:p>
    <w:tbl>
      <w:tblPr>
        <w:tblW w:w="0" w:type="auto"/>
        <w:tblInd w:w="7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"/>
        <w:gridCol w:w="2410"/>
        <w:gridCol w:w="2410"/>
        <w:gridCol w:w="2700"/>
      </w:tblGrid>
      <w:tr w:rsidR="00D82C2E"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AutoHyphens w:val="0"/>
              <w:spacing w:line="300" w:lineRule="atLeast"/>
              <w:ind w:left="360" w:hanging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AutoHyphens w:val="0"/>
              <w:spacing w:line="300" w:lineRule="atLeast"/>
              <w:ind w:left="360" w:hanging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Zakres zamówienia powierzony Podwykonawcy</w:t>
            </w:r>
          </w:p>
        </w:tc>
        <w:tc>
          <w:tcPr>
            <w:tcW w:w="2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2C2E" w:rsidRDefault="00D82C2E">
            <w:pPr>
              <w:suppressAutoHyphens w:val="0"/>
              <w:spacing w:line="300" w:lineRule="atLeast"/>
              <w:ind w:left="360" w:hanging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Wykonawca korzysta z</w:t>
            </w:r>
          </w:p>
          <w:p w:rsidR="00D82C2E" w:rsidRDefault="00D82C2E">
            <w:pPr>
              <w:suppressAutoHyphens w:val="0"/>
              <w:spacing w:line="300" w:lineRule="atLeast"/>
              <w:ind w:left="360" w:hanging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potencjału podmiotu</w:t>
            </w:r>
          </w:p>
          <w:p w:rsidR="00D82C2E" w:rsidRDefault="00D82C2E">
            <w:pPr>
              <w:suppressAutoHyphens w:val="0"/>
              <w:spacing w:line="300" w:lineRule="atLeast"/>
              <w:ind w:left="360" w:hanging="360"/>
              <w:jc w:val="center"/>
            </w:pPr>
            <w:r>
              <w:rPr>
                <w:b/>
                <w:sz w:val="22"/>
                <w:szCs w:val="22"/>
              </w:rPr>
              <w:t>trzeciego TAK/NIE</w:t>
            </w:r>
          </w:p>
        </w:tc>
      </w:tr>
      <w:tr w:rsidR="00D82C2E"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bCs/>
                <w:sz w:val="22"/>
                <w:szCs w:val="22"/>
              </w:rPr>
            </w:pPr>
          </w:p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82C2E" w:rsidRDefault="00D82C2E">
            <w:pPr>
              <w:suppressLineNumbers/>
              <w:snapToGrid w:val="0"/>
              <w:spacing w:line="300" w:lineRule="atLeast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D82C2E" w:rsidRDefault="00D82C2E">
      <w:pPr>
        <w:suppressAutoHyphens w:val="0"/>
        <w:spacing w:line="300" w:lineRule="atLeast"/>
        <w:rPr>
          <w:bCs/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D82C2E" w:rsidRDefault="00D82C2E">
      <w:pPr>
        <w:numPr>
          <w:ilvl w:val="0"/>
          <w:numId w:val="2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jest czynnym i zarejestrowanym podatnikiem podatku od towarów i usług oraz, że rozlicza się w Urzędzie Skarbowym w …………………………(podać nazwę i siedzibę).</w:t>
      </w:r>
    </w:p>
    <w:p w:rsidR="00D82C2E" w:rsidRDefault="00D82C2E">
      <w:pPr>
        <w:numPr>
          <w:ilvl w:val="0"/>
          <w:numId w:val="2"/>
        </w:numPr>
        <w:suppressAutoHyphens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Składając niniejszą ofertę, zgodnie z treścią art. 91 ust. 3a ustawy Prawo zamówień publicznych informujemy, że wybór oferty:</w:t>
      </w:r>
    </w:p>
    <w:p w:rsidR="00D82C2E" w:rsidRDefault="00D82C2E">
      <w:pPr>
        <w:numPr>
          <w:ilvl w:val="0"/>
          <w:numId w:val="8"/>
        </w:numPr>
        <w:suppressAutoHyphens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nie będzie prowadzić do powstania obowiązku podatkowego po stronie Zamawiającego</w:t>
      </w:r>
      <w:r>
        <w:rPr>
          <w:bCs/>
          <w:sz w:val="22"/>
          <w:szCs w:val="22"/>
        </w:rPr>
        <w:t>, zgodnie z przepisami o podatku od towarów i usług, który miałby obowiązek rozliczyć *</w:t>
      </w:r>
    </w:p>
    <w:p w:rsidR="00D82C2E" w:rsidRDefault="00D82C2E">
      <w:pPr>
        <w:numPr>
          <w:ilvl w:val="0"/>
          <w:numId w:val="8"/>
        </w:numPr>
        <w:suppressAutoHyphens w:val="0"/>
        <w:spacing w:line="276" w:lineRule="auto"/>
        <w:jc w:val="both"/>
        <w:rPr>
          <w:bCs/>
          <w:i/>
          <w:sz w:val="22"/>
          <w:szCs w:val="22"/>
        </w:rPr>
      </w:pPr>
      <w:r>
        <w:rPr>
          <w:b/>
          <w:bCs/>
          <w:sz w:val="22"/>
          <w:szCs w:val="22"/>
        </w:rPr>
        <w:t>będzie prowadzić do powstania obowiązku podatkowego po stronie Zamawiającego</w:t>
      </w:r>
      <w:r>
        <w:rPr>
          <w:bCs/>
          <w:sz w:val="22"/>
          <w:szCs w:val="22"/>
        </w:rPr>
        <w:t xml:space="preserve"> , zgodnie z przepisami o podatku od towarów i usług, który miałby obowiązek rozliczyć z tytułu *:</w:t>
      </w:r>
    </w:p>
    <w:p w:rsidR="00D82C2E" w:rsidRDefault="00D82C2E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wewnątrzwspólnotowego nabycia towarów *,</w:t>
      </w:r>
    </w:p>
    <w:p w:rsidR="00D82C2E" w:rsidRDefault="00D82C2E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mechanizmu odwróconego obciążenia, o którym mowa w art. 17 ust. 1 pkt 7 ustawy o podatku od towarów i usług *,</w:t>
      </w:r>
    </w:p>
    <w:p w:rsidR="00D82C2E" w:rsidRDefault="00D82C2E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t>importu usług lub importu towarów, z którymi wiąże się obowiązek doliczenia przez Zamawiającego przy porównaniu cen ofertowych podatku VAT *</w:t>
      </w:r>
    </w:p>
    <w:p w:rsidR="00D82C2E" w:rsidRDefault="00D82C2E">
      <w:pPr>
        <w:suppressAutoHyphens w:val="0"/>
        <w:spacing w:line="276" w:lineRule="auto"/>
        <w:ind w:left="720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w następującym zakresie:</w:t>
      </w:r>
    </w:p>
    <w:tbl>
      <w:tblPr>
        <w:tblW w:w="0" w:type="auto"/>
        <w:tblInd w:w="7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4677"/>
        <w:gridCol w:w="2984"/>
      </w:tblGrid>
      <w:tr w:rsidR="00D82C2E"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AutoHyphens w:val="0"/>
              <w:spacing w:line="300" w:lineRule="atLeast"/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usługi, której świadczenie będzie prowadzić do powstania u Zamawiającego obowiązku podatkowego</w:t>
            </w:r>
          </w:p>
        </w:tc>
        <w:tc>
          <w:tcPr>
            <w:tcW w:w="2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2C2E" w:rsidRDefault="00D82C2E">
            <w:pPr>
              <w:suppressAutoHyphens w:val="0"/>
              <w:spacing w:line="300" w:lineRule="atLeast"/>
              <w:ind w:left="360" w:hanging="360"/>
              <w:jc w:val="center"/>
            </w:pPr>
            <w:r>
              <w:rPr>
                <w:b/>
                <w:bCs/>
                <w:sz w:val="22"/>
                <w:szCs w:val="22"/>
              </w:rPr>
              <w:t>Wartość bez kwoty podatku VAT (netto)</w:t>
            </w:r>
          </w:p>
        </w:tc>
      </w:tr>
      <w:tr w:rsidR="00D82C2E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bCs/>
                <w:sz w:val="22"/>
                <w:szCs w:val="22"/>
              </w:rPr>
            </w:pPr>
          </w:p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2C2E" w:rsidRDefault="00D82C2E">
            <w:pPr>
              <w:suppressLineNumbers/>
              <w:snapToGrid w:val="0"/>
              <w:spacing w:line="3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82C2E" w:rsidRDefault="00D82C2E">
      <w:pPr>
        <w:suppressAutoHyphens w:val="0"/>
        <w:spacing w:line="276" w:lineRule="auto"/>
        <w:jc w:val="both"/>
        <w:rPr>
          <w:bCs/>
          <w:sz w:val="22"/>
          <w:szCs w:val="22"/>
        </w:rPr>
      </w:pPr>
    </w:p>
    <w:p w:rsidR="00D82C2E" w:rsidRPr="00711D07" w:rsidRDefault="00D82C2E" w:rsidP="00711D07">
      <w:pPr>
        <w:suppressAutoHyphens w:val="0"/>
        <w:ind w:left="720"/>
        <w:jc w:val="both"/>
        <w:rPr>
          <w:rFonts w:eastAsia="Calibri"/>
          <w:sz w:val="20"/>
          <w:szCs w:val="20"/>
        </w:rPr>
      </w:pPr>
      <w:r w:rsidRPr="00711D07">
        <w:rPr>
          <w:bCs/>
          <w:i/>
          <w:sz w:val="20"/>
          <w:szCs w:val="20"/>
        </w:rPr>
        <w:t>UWAGA! W przypadku braku wskazania przez Wykonawcę powyższej informacji, Zamawiający uzna, iż wybór oferty Wykonawcy nie będzie prowadzić do powstania obowiązku podatkowego po stronie Zamawiającego, zgodnie z przepisami o podatku od towarów i usług, który miałby obowiązek rozliczyć.</w:t>
      </w:r>
    </w:p>
    <w:p w:rsidR="00D82C2E" w:rsidRDefault="00D82C2E">
      <w:pPr>
        <w:numPr>
          <w:ilvl w:val="0"/>
          <w:numId w:val="5"/>
        </w:numPr>
        <w:suppressAutoHyphens w:val="0"/>
        <w:autoSpaceDE w:val="0"/>
        <w:spacing w:after="200" w:line="300" w:lineRule="atLeast"/>
        <w:jc w:val="both"/>
        <w:rPr>
          <w:rFonts w:eastAsia="Calibri"/>
          <w:i/>
          <w:sz w:val="22"/>
          <w:szCs w:val="22"/>
        </w:rPr>
      </w:pPr>
      <w:r>
        <w:rPr>
          <w:rFonts w:eastAsia="Calibri"/>
          <w:sz w:val="22"/>
          <w:szCs w:val="22"/>
        </w:rPr>
        <w:t>Jestem / jesteśmy</w:t>
      </w:r>
    </w:p>
    <w:p w:rsidR="00D82C2E" w:rsidRDefault="00D82C2E" w:rsidP="00711D07">
      <w:pPr>
        <w:numPr>
          <w:ilvl w:val="0"/>
          <w:numId w:val="9"/>
        </w:numPr>
        <w:suppressAutoHyphens w:val="0"/>
        <w:autoSpaceDE w:val="0"/>
        <w:spacing w:line="300" w:lineRule="atLeast"/>
        <w:ind w:left="1134"/>
        <w:jc w:val="both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mikroprzedsiębiorstwem TAK / NIE*</w:t>
      </w:r>
    </w:p>
    <w:p w:rsidR="00D82C2E" w:rsidRPr="00711D07" w:rsidRDefault="00D82C2E" w:rsidP="00711D07">
      <w:pPr>
        <w:numPr>
          <w:ilvl w:val="0"/>
          <w:numId w:val="9"/>
        </w:numPr>
        <w:suppressAutoHyphens w:val="0"/>
        <w:autoSpaceDE w:val="0"/>
        <w:spacing w:line="300" w:lineRule="atLeast"/>
        <w:ind w:left="1134"/>
        <w:jc w:val="both"/>
        <w:rPr>
          <w:bCs/>
          <w:sz w:val="22"/>
          <w:szCs w:val="22"/>
        </w:rPr>
      </w:pPr>
      <w:r>
        <w:rPr>
          <w:rFonts w:eastAsia="Calibri"/>
          <w:i/>
          <w:sz w:val="22"/>
          <w:szCs w:val="22"/>
        </w:rPr>
        <w:t xml:space="preserve"> małym lub średnim przedsiębiorstwem TAK / NIE*</w:t>
      </w:r>
    </w:p>
    <w:p w:rsidR="00711D07" w:rsidRDefault="00711D07" w:rsidP="00711D07">
      <w:pPr>
        <w:suppressAutoHyphens w:val="0"/>
        <w:autoSpaceDE w:val="0"/>
        <w:spacing w:line="300" w:lineRule="atLeast"/>
        <w:ind w:left="1134"/>
        <w:jc w:val="both"/>
        <w:rPr>
          <w:bCs/>
          <w:sz w:val="22"/>
          <w:szCs w:val="22"/>
        </w:rPr>
      </w:pPr>
    </w:p>
    <w:p w:rsidR="00D82C2E" w:rsidRDefault="00D82C2E">
      <w:pPr>
        <w:numPr>
          <w:ilvl w:val="0"/>
          <w:numId w:val="10"/>
        </w:numPr>
        <w:suppressAutoHyphens w:val="0"/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Oświadczamy pod groźbą odpowiedzialności karnej, iż załączone do oferty dokumenty  opisują stan faktyczny, aktualny na dzień otwarcia ofert (art. 233 k.k.).    </w:t>
      </w:r>
    </w:p>
    <w:p w:rsidR="00D82C2E" w:rsidRDefault="00D82C2E" w:rsidP="00711D07">
      <w:pPr>
        <w:numPr>
          <w:ilvl w:val="0"/>
          <w:numId w:val="10"/>
        </w:numPr>
        <w:tabs>
          <w:tab w:val="clear" w:pos="0"/>
        </w:tabs>
        <w:suppressAutoHyphens w:val="0"/>
        <w:spacing w:line="276" w:lineRule="auto"/>
        <w:jc w:val="both"/>
        <w:rPr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 xml:space="preserve">Oświadczamy, że dokumenty ofertowe: </w:t>
      </w:r>
    </w:p>
    <w:p w:rsidR="00D82C2E" w:rsidRDefault="00D82C2E" w:rsidP="00711D07">
      <w:pPr>
        <w:numPr>
          <w:ilvl w:val="0"/>
          <w:numId w:val="11"/>
        </w:numPr>
        <w:suppressAutoHyphens w:val="0"/>
        <w:autoSpaceDE w:val="0"/>
        <w:spacing w:line="276" w:lineRule="auto"/>
        <w:jc w:val="both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nie zawierają informacji, stanowiących tajemnicę</w:t>
      </w:r>
      <w:r>
        <w:rPr>
          <w:i/>
          <w:color w:val="000000"/>
          <w:sz w:val="22"/>
          <w:szCs w:val="22"/>
        </w:rPr>
        <w:t xml:space="preserve"> naszej firmy w rozumieniu przepisów ustawy o zwalczaniu nieuczciwej konkurencji. * </w:t>
      </w:r>
    </w:p>
    <w:p w:rsidR="00D82C2E" w:rsidRDefault="00D82C2E" w:rsidP="00711D07">
      <w:pPr>
        <w:numPr>
          <w:ilvl w:val="0"/>
          <w:numId w:val="11"/>
        </w:numPr>
        <w:suppressAutoHyphens w:val="0"/>
        <w:autoSpaceDE w:val="0"/>
        <w:spacing w:line="276" w:lineRule="auto"/>
        <w:jc w:val="both"/>
        <w:rPr>
          <w:rFonts w:eastAsia="Calibri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zawierają informacje, stanowiące tajemnicę</w:t>
      </w:r>
      <w:r>
        <w:rPr>
          <w:i/>
          <w:color w:val="000000"/>
          <w:sz w:val="22"/>
          <w:szCs w:val="22"/>
        </w:rPr>
        <w:t xml:space="preserve"> naszej firmy w rozumieniu przepisów </w:t>
      </w:r>
      <w:r>
        <w:rPr>
          <w:i/>
          <w:sz w:val="22"/>
          <w:szCs w:val="22"/>
        </w:rPr>
        <w:t xml:space="preserve">ustawy o zwalczaniu nieuczciwej konkurencji i jako takie nie mogą być udostępnione innym uczestnikom postępowania. Informacje te znajdują się na stronach od ………..... do ...................*. </w:t>
      </w:r>
    </w:p>
    <w:p w:rsidR="00D82C2E" w:rsidRDefault="00D82C2E">
      <w:pPr>
        <w:numPr>
          <w:ilvl w:val="0"/>
          <w:numId w:val="10"/>
        </w:numPr>
        <w:suppressAutoHyphens w:val="0"/>
        <w:spacing w:line="276" w:lineRule="auto"/>
        <w:jc w:val="both"/>
        <w:rPr>
          <w:rFonts w:eastAsia="Calibri"/>
          <w:i/>
          <w:sz w:val="22"/>
          <w:szCs w:val="22"/>
        </w:rPr>
      </w:pPr>
      <w:r>
        <w:rPr>
          <w:rFonts w:eastAsia="Calibri"/>
          <w:sz w:val="22"/>
          <w:szCs w:val="22"/>
        </w:rPr>
        <w:t>Oświadczenie w zakresie wypełnienia obowiązków informacyjnych przewidzianych w art. 13 lub art. 14 RODO</w:t>
      </w:r>
      <w:r>
        <w:rPr>
          <w:rStyle w:val="Odwoanieprzypisudolnego"/>
          <w:rFonts w:eastAsia="Calibri"/>
          <w:sz w:val="22"/>
          <w:szCs w:val="22"/>
        </w:rPr>
        <w:footnoteReference w:id="1"/>
      </w:r>
      <w:r>
        <w:rPr>
          <w:rFonts w:eastAsia="Calibri"/>
          <w:sz w:val="22"/>
          <w:szCs w:val="22"/>
        </w:rPr>
        <w:t xml:space="preserve"> </w:t>
      </w:r>
    </w:p>
    <w:p w:rsidR="00D82C2E" w:rsidRDefault="00D82C2E">
      <w:pPr>
        <w:spacing w:line="276" w:lineRule="auto"/>
        <w:ind w:left="720"/>
        <w:jc w:val="both"/>
        <w:rPr>
          <w:bCs/>
          <w:sz w:val="22"/>
          <w:szCs w:val="22"/>
        </w:rPr>
      </w:pPr>
      <w:r>
        <w:rPr>
          <w:rFonts w:eastAsia="Calibri"/>
          <w:i/>
          <w:sz w:val="22"/>
          <w:szCs w:val="22"/>
        </w:rPr>
        <w:t>Oświadczam, że wypełniłem obowiązki informacyjne przewidziane w art. 13 lub art. 14 RODO1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eastAsia="Calibri"/>
          <w:i/>
          <w:sz w:val="22"/>
          <w:szCs w:val="22"/>
        </w:rPr>
        <w:footnoteReference w:id="2"/>
      </w:r>
      <w:r>
        <w:rPr>
          <w:rFonts w:eastAsia="Calibri"/>
          <w:i/>
          <w:sz w:val="22"/>
          <w:szCs w:val="22"/>
        </w:rPr>
        <w:t>.</w:t>
      </w:r>
    </w:p>
    <w:p w:rsidR="00D82C2E" w:rsidRDefault="00D82C2E">
      <w:pPr>
        <w:numPr>
          <w:ilvl w:val="0"/>
          <w:numId w:val="10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Ofertę składamy na .............. kolejno ponumerowanych stronach.</w:t>
      </w:r>
    </w:p>
    <w:p w:rsidR="00D82C2E" w:rsidRDefault="00D82C2E">
      <w:pPr>
        <w:numPr>
          <w:ilvl w:val="0"/>
          <w:numId w:val="10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Integralną część oferty stanowią następujące dokumenty: </w:t>
      </w:r>
    </w:p>
    <w:p w:rsidR="00D82C2E" w:rsidRDefault="00D82C2E">
      <w:pPr>
        <w:numPr>
          <w:ilvl w:val="0"/>
          <w:numId w:val="6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</w:t>
      </w:r>
    </w:p>
    <w:p w:rsidR="00D82C2E" w:rsidRDefault="00D82C2E">
      <w:pPr>
        <w:numPr>
          <w:ilvl w:val="0"/>
          <w:numId w:val="6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</w:t>
      </w:r>
    </w:p>
    <w:p w:rsidR="00D82C2E" w:rsidRDefault="00D82C2E">
      <w:pPr>
        <w:numPr>
          <w:ilvl w:val="0"/>
          <w:numId w:val="6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</w:t>
      </w:r>
    </w:p>
    <w:p w:rsidR="00D82C2E" w:rsidRDefault="00D82C2E">
      <w:pPr>
        <w:suppressAutoHyphens w:val="0"/>
        <w:spacing w:line="276" w:lineRule="aut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4)</w:t>
      </w:r>
      <w:r>
        <w:rPr>
          <w:bCs/>
          <w:sz w:val="22"/>
          <w:szCs w:val="22"/>
        </w:rPr>
        <w:tab/>
        <w:t>.......................................................................................................</w:t>
      </w:r>
    </w:p>
    <w:p w:rsidR="00D82C2E" w:rsidRDefault="00D82C2E">
      <w:pPr>
        <w:suppressAutoHyphens w:val="0"/>
        <w:spacing w:line="276" w:lineRule="aut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5)</w:t>
      </w:r>
      <w:r>
        <w:rPr>
          <w:bCs/>
          <w:sz w:val="22"/>
          <w:szCs w:val="22"/>
        </w:rPr>
        <w:tab/>
        <w:t>.......................................................................................................</w:t>
      </w:r>
    </w:p>
    <w:p w:rsidR="00D82C2E" w:rsidRDefault="00D82C2E">
      <w:pPr>
        <w:suppressAutoHyphens w:val="0"/>
        <w:spacing w:line="276" w:lineRule="auto"/>
        <w:ind w:left="360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6)</w:t>
      </w:r>
      <w:r>
        <w:rPr>
          <w:bCs/>
          <w:sz w:val="22"/>
          <w:szCs w:val="22"/>
        </w:rPr>
        <w:tab/>
        <w:t>.......................................................................................................</w:t>
      </w:r>
    </w:p>
    <w:p w:rsidR="00D82C2E" w:rsidRDefault="00D82C2E">
      <w:pPr>
        <w:suppressAutoHyphens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D82C2E" w:rsidRDefault="00D82C2E">
      <w:pPr>
        <w:suppressAutoHyphens w:val="0"/>
        <w:jc w:val="both"/>
        <w:rPr>
          <w:b/>
          <w:bCs/>
          <w:sz w:val="22"/>
          <w:szCs w:val="22"/>
        </w:rPr>
      </w:pPr>
    </w:p>
    <w:p w:rsidR="00D82C2E" w:rsidRDefault="00D82C2E">
      <w:pPr>
        <w:suppressAutoHyphens w:val="0"/>
        <w:jc w:val="both"/>
        <w:rPr>
          <w:bCs/>
          <w:i/>
          <w:sz w:val="22"/>
          <w:szCs w:val="22"/>
        </w:rPr>
      </w:pPr>
      <w:r>
        <w:rPr>
          <w:rFonts w:eastAsia="Calibri"/>
          <w:bCs/>
          <w:i/>
          <w:color w:val="000000"/>
          <w:sz w:val="22"/>
          <w:szCs w:val="22"/>
        </w:rPr>
        <w:t>Świadom odpowiedzialności karnej oświadczam, że załączone do oferty dokumenty i oświadczenia opisują stan prawny i faktyczny, aktualny na dzień złożenia oferty (art. 297 KK)</w:t>
      </w:r>
      <w:r>
        <w:rPr>
          <w:rFonts w:eastAsia="Calibri"/>
          <w:i/>
          <w:color w:val="000000"/>
          <w:sz w:val="22"/>
          <w:szCs w:val="22"/>
        </w:rPr>
        <w:t>.</w:t>
      </w:r>
    </w:p>
    <w:p w:rsidR="00D82C2E" w:rsidRDefault="00D82C2E">
      <w:pPr>
        <w:suppressAutoHyphens w:val="0"/>
        <w:jc w:val="both"/>
        <w:rPr>
          <w:bCs/>
          <w:i/>
          <w:sz w:val="22"/>
          <w:szCs w:val="22"/>
        </w:rPr>
      </w:pPr>
    </w:p>
    <w:p w:rsidR="00D82C2E" w:rsidRDefault="00D82C2E">
      <w:pPr>
        <w:suppressAutoHyphens w:val="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….</w:t>
      </w:r>
      <w:r w:rsidR="00A52B30">
        <w:rPr>
          <w:bCs/>
          <w:i/>
          <w:sz w:val="22"/>
          <w:szCs w:val="22"/>
        </w:rPr>
        <w:t>..................……dnia…………2021</w:t>
      </w:r>
      <w:r>
        <w:rPr>
          <w:bCs/>
          <w:i/>
          <w:sz w:val="22"/>
          <w:szCs w:val="22"/>
        </w:rPr>
        <w:t xml:space="preserve">r.  </w:t>
      </w:r>
    </w:p>
    <w:p w:rsidR="00D82C2E" w:rsidRDefault="00D82C2E">
      <w:pPr>
        <w:suppressAutoHyphens w:val="0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</w:t>
      </w:r>
    </w:p>
    <w:p w:rsidR="00D82C2E" w:rsidRDefault="00D82C2E">
      <w:pPr>
        <w:suppressAutoHyphens w:val="0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lastRenderedPageBreak/>
        <w:t xml:space="preserve">                                              ………………......................................…..</w:t>
      </w:r>
    </w:p>
    <w:p w:rsidR="00D82C2E" w:rsidRDefault="00D82C2E">
      <w:pPr>
        <w:suppressAutoHyphens w:val="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                                                                             (podpisy i pieczątki uprawnionego(-ych) </w:t>
      </w:r>
    </w:p>
    <w:p w:rsidR="00D82C2E" w:rsidRDefault="00D82C2E">
      <w:pPr>
        <w:suppressAutoHyphens w:val="0"/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                                                                                        przedstawiciela(-li)  Wykonawcy)</w:t>
      </w:r>
    </w:p>
    <w:p w:rsidR="00D82C2E" w:rsidRDefault="00D82C2E">
      <w:pPr>
        <w:suppressAutoHyphens w:val="0"/>
        <w:jc w:val="both"/>
        <w:rPr>
          <w:bCs/>
          <w:sz w:val="22"/>
          <w:szCs w:val="22"/>
        </w:rPr>
      </w:pPr>
    </w:p>
    <w:p w:rsidR="00D82C2E" w:rsidRPr="00711D07" w:rsidRDefault="00D82C2E">
      <w:pPr>
        <w:suppressAutoHyphens w:val="0"/>
        <w:jc w:val="both"/>
        <w:rPr>
          <w:bCs/>
          <w:i/>
          <w:sz w:val="20"/>
          <w:szCs w:val="20"/>
        </w:rPr>
      </w:pPr>
      <w:r w:rsidRPr="00711D07">
        <w:rPr>
          <w:b/>
          <w:bCs/>
          <w:sz w:val="20"/>
          <w:szCs w:val="20"/>
        </w:rPr>
        <w:t xml:space="preserve">* </w:t>
      </w:r>
      <w:r w:rsidRPr="00711D07">
        <w:rPr>
          <w:b/>
          <w:bCs/>
          <w:i/>
          <w:sz w:val="20"/>
          <w:szCs w:val="20"/>
        </w:rPr>
        <w:t>niepotrzebne skreślić</w:t>
      </w:r>
      <w:r w:rsidRPr="00711D07">
        <w:rPr>
          <w:color w:val="000000"/>
          <w:sz w:val="20"/>
          <w:szCs w:val="20"/>
        </w:rPr>
        <w:t xml:space="preserve">  </w:t>
      </w:r>
    </w:p>
    <w:p w:rsidR="00D82C2E" w:rsidRDefault="00D82C2E">
      <w:pPr>
        <w:jc w:val="both"/>
        <w:rPr>
          <w:bCs/>
          <w:i/>
          <w:sz w:val="22"/>
          <w:szCs w:val="22"/>
        </w:rPr>
      </w:pPr>
    </w:p>
    <w:p w:rsidR="00D82C2E" w:rsidRDefault="00D82C2E">
      <w:pPr>
        <w:jc w:val="both"/>
        <w:rPr>
          <w:bCs/>
          <w:i/>
          <w:sz w:val="22"/>
          <w:szCs w:val="22"/>
        </w:rPr>
      </w:pPr>
    </w:p>
    <w:p w:rsidR="00D82C2E" w:rsidRDefault="00D82C2E">
      <w:pPr>
        <w:jc w:val="both"/>
        <w:rPr>
          <w:bCs/>
          <w:sz w:val="22"/>
          <w:szCs w:val="22"/>
        </w:rPr>
      </w:pPr>
    </w:p>
    <w:p w:rsidR="00D82C2E" w:rsidRDefault="00D82C2E">
      <w:pPr>
        <w:jc w:val="both"/>
        <w:rPr>
          <w:b/>
          <w:bCs/>
          <w:sz w:val="22"/>
          <w:szCs w:val="22"/>
        </w:rPr>
      </w:pPr>
    </w:p>
    <w:p w:rsidR="00D82C2E" w:rsidRDefault="00D82C2E">
      <w:pPr>
        <w:jc w:val="both"/>
        <w:rPr>
          <w:sz w:val="22"/>
          <w:szCs w:val="22"/>
        </w:rPr>
      </w:pPr>
    </w:p>
    <w:p w:rsidR="00D82C2E" w:rsidRDefault="00D82C2E">
      <w:pPr>
        <w:spacing w:line="360" w:lineRule="auto"/>
        <w:ind w:left="568"/>
        <w:jc w:val="right"/>
        <w:rPr>
          <w:color w:val="000000"/>
          <w:sz w:val="22"/>
          <w:szCs w:val="22"/>
        </w:rPr>
      </w:pPr>
    </w:p>
    <w:p w:rsidR="00D82C2E" w:rsidRDefault="00D82C2E">
      <w:pPr>
        <w:spacing w:line="360" w:lineRule="auto"/>
        <w:ind w:left="568"/>
        <w:jc w:val="right"/>
        <w:rPr>
          <w:i/>
          <w:iCs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</w:p>
    <w:p w:rsidR="00D82C2E" w:rsidRDefault="00D82C2E">
      <w:pPr>
        <w:rPr>
          <w:i/>
          <w:iCs/>
          <w:sz w:val="22"/>
          <w:szCs w:val="22"/>
        </w:rPr>
      </w:pPr>
    </w:p>
    <w:p w:rsidR="00D82C2E" w:rsidRDefault="00D82C2E">
      <w:pPr>
        <w:shd w:val="clear" w:color="auto" w:fill="FFFFFF"/>
        <w:tabs>
          <w:tab w:val="left" w:pos="900"/>
          <w:tab w:val="left" w:pos="4536"/>
        </w:tabs>
        <w:ind w:right="422"/>
        <w:jc w:val="both"/>
        <w:rPr>
          <w:sz w:val="22"/>
          <w:szCs w:val="22"/>
        </w:rPr>
      </w:pPr>
    </w:p>
    <w:p w:rsidR="00D82C2E" w:rsidRDefault="00D82C2E">
      <w:pPr>
        <w:shd w:val="clear" w:color="auto" w:fill="FFFFFF"/>
        <w:tabs>
          <w:tab w:val="left" w:pos="900"/>
          <w:tab w:val="left" w:pos="4536"/>
        </w:tabs>
        <w:ind w:right="422"/>
        <w:jc w:val="both"/>
        <w:rPr>
          <w:sz w:val="22"/>
          <w:szCs w:val="22"/>
        </w:rPr>
      </w:pPr>
    </w:p>
    <w:p w:rsidR="00D82C2E" w:rsidRDefault="00D82C2E">
      <w:pPr>
        <w:shd w:val="clear" w:color="auto" w:fill="FFFFFF"/>
        <w:tabs>
          <w:tab w:val="left" w:pos="900"/>
          <w:tab w:val="left" w:pos="4536"/>
        </w:tabs>
        <w:ind w:right="422"/>
        <w:jc w:val="both"/>
        <w:rPr>
          <w:sz w:val="22"/>
          <w:szCs w:val="22"/>
        </w:rPr>
      </w:pPr>
    </w:p>
    <w:p w:rsidR="00D82C2E" w:rsidRDefault="00D82C2E">
      <w:pPr>
        <w:shd w:val="clear" w:color="auto" w:fill="FFFFFF"/>
        <w:tabs>
          <w:tab w:val="left" w:pos="900"/>
          <w:tab w:val="left" w:pos="4536"/>
        </w:tabs>
        <w:ind w:right="422"/>
        <w:jc w:val="both"/>
        <w:rPr>
          <w:sz w:val="22"/>
          <w:szCs w:val="22"/>
        </w:rPr>
      </w:pPr>
    </w:p>
    <w:p w:rsidR="00D82C2E" w:rsidRDefault="00D82C2E"/>
    <w:sectPr w:rsidR="00D82C2E">
      <w:footerReference w:type="default" r:id="rId7"/>
      <w:pgSz w:w="11906" w:h="16838"/>
      <w:pgMar w:top="851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FE7" w:rsidRDefault="00763FE7">
      <w:r>
        <w:separator/>
      </w:r>
    </w:p>
  </w:endnote>
  <w:endnote w:type="continuationSeparator" w:id="0">
    <w:p w:rsidR="00763FE7" w:rsidRDefault="0076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C2E" w:rsidRDefault="00D82C2E">
    <w:pPr>
      <w:pStyle w:val="Stopka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E80500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  <w:p w:rsidR="00D82C2E" w:rsidRDefault="00D82C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FE7" w:rsidRDefault="00763FE7">
      <w:r>
        <w:separator/>
      </w:r>
    </w:p>
  </w:footnote>
  <w:footnote w:type="continuationSeparator" w:id="0">
    <w:p w:rsidR="00763FE7" w:rsidRDefault="00763FE7">
      <w:r>
        <w:continuationSeparator/>
      </w:r>
    </w:p>
  </w:footnote>
  <w:footnote w:id="1">
    <w:p w:rsidR="00D82C2E" w:rsidRDefault="00D82C2E">
      <w:pPr>
        <w:pStyle w:val="Tekstprzypisudolnego"/>
        <w:jc w:val="both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b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82C2E" w:rsidRDefault="00D82C2E">
      <w:pPr>
        <w:pStyle w:val="NormalnyWeb"/>
        <w:spacing w:line="276" w:lineRule="auto"/>
        <w:ind w:left="142" w:hanging="142"/>
        <w:jc w:val="both"/>
        <w:rPr>
          <w:b/>
        </w:rPr>
      </w:pPr>
      <w:r>
        <w:rPr>
          <w:rStyle w:val="Znakiprzypiswdolnych"/>
        </w:rPr>
        <w:footnoteRef/>
      </w:r>
      <w:r>
        <w:rPr>
          <w:b/>
          <w:i/>
          <w:sz w:val="16"/>
          <w:szCs w:val="16"/>
        </w:rPr>
        <w:tab/>
        <w:t xml:space="preserve"> </w:t>
      </w:r>
      <w:r>
        <w:rPr>
          <w:b/>
          <w:i/>
          <w:color w:val="000000"/>
          <w:sz w:val="16"/>
          <w:szCs w:val="16"/>
        </w:rPr>
        <w:t xml:space="preserve">W przypadku gdy wykonawca </w:t>
      </w:r>
      <w:r>
        <w:rPr>
          <w:b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2C2E" w:rsidRDefault="00D82C2E">
      <w:pPr>
        <w:pStyle w:val="Tekstprzypisudolnego"/>
        <w:rPr>
          <w:rFonts w:ascii="Times New Roman" w:hAnsi="Times New Roman" w:cs="Times New Roman"/>
          <w:b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C88E92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i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i/>
        <w:color w:val="00000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Cs/>
        <w:i/>
        <w:sz w:val="22"/>
        <w:szCs w:val="22"/>
      </w:rPr>
    </w:lvl>
  </w:abstractNum>
  <w:abstractNum w:abstractNumId="9" w15:restartNumberingAfterBreak="0">
    <w:nsid w:val="0000000A"/>
    <w:multiLevelType w:val="singleLevel"/>
    <w:tmpl w:val="E5DA6BD4"/>
    <w:name w:val="WW8Num1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Calibri" w:hAnsi="Symbol" w:cs="Symbol" w:hint="default"/>
        <w:b w:val="0"/>
        <w:i w:val="0"/>
        <w:sz w:val="22"/>
        <w:szCs w:val="22"/>
      </w:rPr>
    </w:lvl>
  </w:abstractNum>
  <w:abstractNum w:abstractNumId="10" w15:restartNumberingAfterBreak="0">
    <w:nsid w:val="0000001E"/>
    <w:multiLevelType w:val="singleLevel"/>
    <w:tmpl w:val="0000001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23"/>
    <w:multiLevelType w:val="single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color w:val="000000"/>
        <w:sz w:val="20"/>
        <w:szCs w:val="20"/>
      </w:rPr>
    </w:lvl>
  </w:abstractNum>
  <w:abstractNum w:abstractNumId="12" w15:restartNumberingAfterBreak="0">
    <w:nsid w:val="0000002D"/>
    <w:multiLevelType w:val="singleLevel"/>
    <w:tmpl w:val="0000002D"/>
    <w:name w:val="WW8Num51"/>
    <w:lvl w:ilvl="0">
      <w:start w:val="1"/>
      <w:numFmt w:val="lowerLetter"/>
      <w:lvlText w:val="%1)"/>
      <w:lvlJc w:val="left"/>
      <w:pPr>
        <w:tabs>
          <w:tab w:val="num" w:pos="708"/>
        </w:tabs>
        <w:ind w:left="78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3" w15:restartNumberingAfterBreak="0">
    <w:nsid w:val="0FE564FE"/>
    <w:multiLevelType w:val="hybridMultilevel"/>
    <w:tmpl w:val="6A8CE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62A0D"/>
    <w:multiLevelType w:val="hybridMultilevel"/>
    <w:tmpl w:val="BA502CB4"/>
    <w:lvl w:ilvl="0" w:tplc="00000017">
      <w:start w:val="1"/>
      <w:numFmt w:val="lowerLetter"/>
      <w:lvlText w:val="%1)"/>
      <w:lvlJc w:val="left"/>
      <w:pPr>
        <w:ind w:left="720" w:hanging="360"/>
      </w:pPr>
      <w:rPr>
        <w:rFonts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D6"/>
    <w:rsid w:val="000F5281"/>
    <w:rsid w:val="00181ED9"/>
    <w:rsid w:val="00281B01"/>
    <w:rsid w:val="002D077E"/>
    <w:rsid w:val="004A2ABB"/>
    <w:rsid w:val="0054451E"/>
    <w:rsid w:val="00635399"/>
    <w:rsid w:val="006806D6"/>
    <w:rsid w:val="006E4E5A"/>
    <w:rsid w:val="00711D07"/>
    <w:rsid w:val="00763FE7"/>
    <w:rsid w:val="007C6EB8"/>
    <w:rsid w:val="00860D69"/>
    <w:rsid w:val="00863F32"/>
    <w:rsid w:val="00954D8E"/>
    <w:rsid w:val="00984001"/>
    <w:rsid w:val="00A52B30"/>
    <w:rsid w:val="00D82C2E"/>
    <w:rsid w:val="00E80500"/>
    <w:rsid w:val="00F95276"/>
    <w:rsid w:val="00F95987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3842E44-A828-4075-ADDF-5B37C034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Cs/>
      <w:i/>
      <w:sz w:val="22"/>
      <w:szCs w:val="22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" w:hAnsi="Wingdings" w:cs="Wingdings" w:hint="default"/>
      <w:i/>
      <w:color w:val="000000"/>
      <w:sz w:val="22"/>
      <w:szCs w:val="22"/>
    </w:rPr>
  </w:style>
  <w:style w:type="character" w:customStyle="1" w:styleId="WW8Num5z0">
    <w:name w:val="WW8Num5z0"/>
    <w:rPr>
      <w:i/>
    </w:rPr>
  </w:style>
  <w:style w:type="character" w:customStyle="1" w:styleId="WW8Num6z0">
    <w:name w:val="WW8Num6z0"/>
    <w:rPr>
      <w:rFonts w:cs="Times New Roman"/>
      <w:color w:val="auto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8z0">
    <w:name w:val="WW8Num8z0"/>
    <w:rPr>
      <w:rFonts w:hint="default"/>
      <w:b/>
      <w:bCs/>
      <w:i/>
      <w:sz w:val="22"/>
      <w:szCs w:val="22"/>
    </w:rPr>
  </w:style>
  <w:style w:type="character" w:customStyle="1" w:styleId="WW8Num9z0">
    <w:name w:val="WW8Num9z0"/>
    <w:rPr>
      <w:rFonts w:ascii="Times New Roman" w:eastAsia="Calibri" w:hAnsi="Times New Roman" w:cs="Times New Roman" w:hint="default"/>
      <w:bCs/>
      <w:i/>
      <w:sz w:val="22"/>
      <w:szCs w:val="22"/>
    </w:rPr>
  </w:style>
  <w:style w:type="character" w:customStyle="1" w:styleId="WW8Num10z0">
    <w:name w:val="WW8Num10z0"/>
    <w:rPr>
      <w:rFonts w:ascii="Symbol" w:eastAsia="Calibri" w:hAnsi="Symbol" w:cs="Symbol" w:hint="default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 w:val="0"/>
      <w:i/>
      <w:color w:val="auto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6z0">
    <w:name w:val="WW8Num16z0"/>
    <w:rPr>
      <w:rFonts w:hint="default"/>
      <w:b w:val="0"/>
      <w:bCs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color w:val="auto"/>
      <w:sz w:val="22"/>
      <w:szCs w:val="22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9z0">
    <w:name w:val="WW8Num19z0"/>
    <w:rPr>
      <w:rFonts w:eastAsia="Calibri"/>
      <w:bCs/>
      <w:color w:val="auto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color w:val="auto"/>
      <w:sz w:val="22"/>
      <w:szCs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cs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ahoma" w:eastAsia="Times New Roman" w:hAnsi="Tahoma" w:cs="Tahoma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dolnegoZnak">
    <w:name w:val="Tekst przypisu dolnego Znak"/>
    <w:rPr>
      <w:rFonts w:cs="Calibri"/>
    </w:rPr>
  </w:style>
  <w:style w:type="character" w:customStyle="1" w:styleId="Znakiprzypiswdolnych">
    <w:name w:val="Znaki przypisów doln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pPr>
      <w:ind w:left="6946" w:right="-142" w:hanging="1417"/>
      <w:jc w:val="both"/>
    </w:pPr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Charkiewicz</dc:creator>
  <cp:keywords/>
  <cp:lastModifiedBy>Elzbieta Charkiewicz</cp:lastModifiedBy>
  <cp:revision>2</cp:revision>
  <cp:lastPrinted>2020-12-28T13:08:00Z</cp:lastPrinted>
  <dcterms:created xsi:type="dcterms:W3CDTF">2021-01-05T13:17:00Z</dcterms:created>
  <dcterms:modified xsi:type="dcterms:W3CDTF">2021-01-05T13:17:00Z</dcterms:modified>
</cp:coreProperties>
</file>